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57455" w14:textId="7DDFD470" w:rsidR="006B1249" w:rsidRDefault="006B1249" w:rsidP="006B12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</w:t>
      </w:r>
      <w:r w:rsidR="000A0973" w:rsidRPr="00F62E95">
        <w:rPr>
          <w:rFonts w:ascii="Times New Roman" w:hAnsi="Times New Roman" w:cs="Times New Roman"/>
          <w:b/>
          <w:bCs/>
        </w:rPr>
        <w:t>UCHWAŁA NR</w:t>
      </w:r>
      <w:r w:rsidR="009718BC">
        <w:rPr>
          <w:rFonts w:ascii="Times New Roman" w:hAnsi="Times New Roman" w:cs="Times New Roman"/>
          <w:b/>
          <w:bCs/>
        </w:rPr>
        <w:t xml:space="preserve"> </w:t>
      </w:r>
      <w:r w:rsidR="00EA1B8D">
        <w:rPr>
          <w:rFonts w:ascii="Times New Roman" w:hAnsi="Times New Roman" w:cs="Times New Roman"/>
          <w:b/>
          <w:bCs/>
        </w:rPr>
        <w:t>………..</w:t>
      </w:r>
      <w:r w:rsidR="000D6063">
        <w:rPr>
          <w:rFonts w:ascii="Times New Roman" w:hAnsi="Times New Roman" w:cs="Times New Roman"/>
          <w:b/>
          <w:bCs/>
        </w:rPr>
        <w:t xml:space="preserve">                             </w:t>
      </w:r>
    </w:p>
    <w:p w14:paraId="115CAECF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2E95">
        <w:rPr>
          <w:rFonts w:ascii="Times New Roman" w:hAnsi="Times New Roman" w:cs="Times New Roman"/>
          <w:b/>
          <w:bCs/>
        </w:rPr>
        <w:t>RADY MIEJSKIEJ W MIĘDZYBORZU</w:t>
      </w:r>
    </w:p>
    <w:p w14:paraId="2BAAEB14" w14:textId="13ADA7B0" w:rsidR="000A0973" w:rsidRP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 dnia </w:t>
      </w:r>
      <w:r w:rsidR="00EA1B8D">
        <w:rPr>
          <w:rFonts w:ascii="Times New Roman" w:hAnsi="Times New Roman" w:cs="Times New Roman"/>
          <w:b/>
          <w:bCs/>
        </w:rPr>
        <w:t>30</w:t>
      </w:r>
      <w:r w:rsidR="00545155">
        <w:rPr>
          <w:rFonts w:ascii="Times New Roman" w:hAnsi="Times New Roman" w:cs="Times New Roman"/>
          <w:b/>
          <w:bCs/>
        </w:rPr>
        <w:t xml:space="preserve"> </w:t>
      </w:r>
      <w:r w:rsidR="00C50277">
        <w:rPr>
          <w:rFonts w:ascii="Times New Roman" w:hAnsi="Times New Roman" w:cs="Times New Roman"/>
          <w:b/>
          <w:bCs/>
        </w:rPr>
        <w:t>grudnia</w:t>
      </w:r>
      <w:r w:rsidR="000A0973" w:rsidRPr="00F62E95">
        <w:rPr>
          <w:rFonts w:ascii="Times New Roman" w:hAnsi="Times New Roman" w:cs="Times New Roman"/>
          <w:b/>
          <w:bCs/>
        </w:rPr>
        <w:t xml:space="preserve"> 2024 r.</w:t>
      </w:r>
    </w:p>
    <w:p w14:paraId="57093ABA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81ED0F5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143033E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  <w:b/>
          <w:bCs/>
        </w:rPr>
        <w:t>zmieniająca uchwałę w sprawie uchwalenia budżetu gminy Międzybórz na rok 2024</w:t>
      </w:r>
    </w:p>
    <w:p w14:paraId="32E0633A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54B6BBB" w14:textId="66FD6D55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 xml:space="preserve">Na podstawie art. 18 ust. 2 pkt 4 ustawy z dnia 8 marca 1990 r. o samorządzie gminnym  </w:t>
      </w:r>
      <w:r w:rsidRPr="00F62E95">
        <w:rPr>
          <w:rFonts w:ascii="Times New Roman" w:hAnsi="Times New Roman" w:cs="Times New Roman"/>
        </w:rPr>
        <w:br/>
        <w:t>(</w:t>
      </w:r>
      <w:proofErr w:type="spellStart"/>
      <w:r w:rsidRPr="00F62E95">
        <w:rPr>
          <w:rFonts w:ascii="Times New Roman" w:hAnsi="Times New Roman" w:cs="Times New Roman"/>
        </w:rPr>
        <w:t>t.j</w:t>
      </w:r>
      <w:proofErr w:type="spellEnd"/>
      <w:r w:rsidRPr="00F62E95">
        <w:rPr>
          <w:rFonts w:ascii="Times New Roman" w:hAnsi="Times New Roman" w:cs="Times New Roman"/>
        </w:rPr>
        <w:t xml:space="preserve">. Dz. U. 2024 r. poz. </w:t>
      </w:r>
      <w:r w:rsidR="00803F8B">
        <w:rPr>
          <w:rFonts w:ascii="Times New Roman" w:hAnsi="Times New Roman" w:cs="Times New Roman"/>
        </w:rPr>
        <w:t>1465</w:t>
      </w:r>
      <w:r w:rsidRPr="00F62E95">
        <w:rPr>
          <w:rFonts w:ascii="Times New Roman" w:hAnsi="Times New Roman" w:cs="Times New Roman"/>
        </w:rPr>
        <w:t xml:space="preserve">), art. 211, 212, 214, 215 ustawy z dnia 27 sierpnia 2009 r. </w:t>
      </w:r>
      <w:r w:rsidRPr="00F62E95">
        <w:rPr>
          <w:rFonts w:ascii="Times New Roman" w:hAnsi="Times New Roman" w:cs="Times New Roman"/>
        </w:rPr>
        <w:br/>
        <w:t>o finansach publicznych (</w:t>
      </w:r>
      <w:proofErr w:type="spellStart"/>
      <w:r w:rsidRPr="00F62E95">
        <w:rPr>
          <w:rFonts w:ascii="Times New Roman" w:hAnsi="Times New Roman" w:cs="Times New Roman"/>
        </w:rPr>
        <w:t>t.j</w:t>
      </w:r>
      <w:proofErr w:type="spellEnd"/>
      <w:r w:rsidRPr="00F62E95">
        <w:rPr>
          <w:rFonts w:ascii="Times New Roman" w:hAnsi="Times New Roman" w:cs="Times New Roman"/>
        </w:rPr>
        <w:t>. Dz.U. 202</w:t>
      </w:r>
      <w:r w:rsidR="00803F8B">
        <w:rPr>
          <w:rFonts w:ascii="Times New Roman" w:hAnsi="Times New Roman" w:cs="Times New Roman"/>
        </w:rPr>
        <w:t>4 r. poz. 153</w:t>
      </w:r>
      <w:r w:rsidRPr="00F62E95">
        <w:rPr>
          <w:rFonts w:ascii="Times New Roman" w:hAnsi="Times New Roman" w:cs="Times New Roman"/>
        </w:rPr>
        <w:t xml:space="preserve">0 ze zm.), </w:t>
      </w:r>
      <w:r w:rsidRPr="00F62E95">
        <w:rPr>
          <w:rFonts w:ascii="Times New Roman" w:hAnsi="Times New Roman" w:cs="Times New Roman"/>
          <w:b/>
          <w:bCs/>
        </w:rPr>
        <w:t>Rada Miejska w Międzyborzu uchwala co następuje</w:t>
      </w:r>
      <w:r w:rsidRPr="00F62E95">
        <w:rPr>
          <w:rFonts w:ascii="Times New Roman" w:hAnsi="Times New Roman" w:cs="Times New Roman"/>
        </w:rPr>
        <w:t>:</w:t>
      </w:r>
    </w:p>
    <w:p w14:paraId="1970BF99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CF31121" w14:textId="2D98FC8A" w:rsidR="000A0973" w:rsidRPr="00F62E95" w:rsidRDefault="00EA1B8D" w:rsidP="004632E5">
      <w:pPr>
        <w:numPr>
          <w:ilvl w:val="0"/>
          <w:numId w:val="9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Dokonuje się zmian w wydatkach </w:t>
      </w:r>
      <w:r w:rsidR="000A0973" w:rsidRPr="00F62E95">
        <w:rPr>
          <w:rFonts w:ascii="Times New Roman" w:hAnsi="Times New Roman" w:cs="Times New Roman"/>
        </w:rPr>
        <w:t xml:space="preserve">na 2024 rok zgodnie z załącznikiem nr </w:t>
      </w:r>
      <w:r>
        <w:rPr>
          <w:rFonts w:ascii="Times New Roman" w:hAnsi="Times New Roman" w:cs="Times New Roman"/>
        </w:rPr>
        <w:t>1</w:t>
      </w:r>
      <w:r w:rsidR="000A0973" w:rsidRPr="00F62E95">
        <w:rPr>
          <w:rFonts w:ascii="Times New Roman" w:hAnsi="Times New Roman" w:cs="Times New Roman"/>
        </w:rPr>
        <w:t xml:space="preserve"> do niniejszej uchwały.</w:t>
      </w:r>
    </w:p>
    <w:p w14:paraId="13E517B3" w14:textId="51EC0310" w:rsidR="000A0973" w:rsidRPr="004632E5" w:rsidRDefault="000A0973" w:rsidP="004632E5">
      <w:pPr>
        <w:pStyle w:val="Akapitzlist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632E5">
        <w:rPr>
          <w:rFonts w:ascii="Times New Roman" w:hAnsi="Times New Roman" w:cs="Times New Roman"/>
        </w:rPr>
        <w:t xml:space="preserve">Plan budżetu po zmianach wynosi: </w:t>
      </w:r>
    </w:p>
    <w:p w14:paraId="56CAF97B" w14:textId="6E1EC0C8" w:rsidR="000A0973" w:rsidRPr="004632E5" w:rsidRDefault="000A0973" w:rsidP="004632E5">
      <w:pPr>
        <w:pStyle w:val="Akapitzlist"/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4632E5">
        <w:rPr>
          <w:rFonts w:ascii="Times New Roman" w:hAnsi="Times New Roman" w:cs="Times New Roman"/>
        </w:rPr>
        <w:t>1. Po stronie dochodów:</w:t>
      </w:r>
      <w:r w:rsidRPr="004632E5">
        <w:rPr>
          <w:rFonts w:ascii="Times New Roman" w:hAnsi="Times New Roman" w:cs="Times New Roman"/>
        </w:rPr>
        <w:tab/>
      </w:r>
      <w:r w:rsidRPr="004632E5">
        <w:rPr>
          <w:rFonts w:ascii="Times New Roman" w:hAnsi="Times New Roman" w:cs="Times New Roman"/>
        </w:rPr>
        <w:tab/>
      </w:r>
      <w:r w:rsidR="007A0A91" w:rsidRPr="004632E5">
        <w:rPr>
          <w:rFonts w:ascii="Times New Roman" w:hAnsi="Times New Roman" w:cs="Times New Roman"/>
        </w:rPr>
        <w:t>47.</w:t>
      </w:r>
      <w:r w:rsidR="00EA1B8D" w:rsidRPr="004632E5">
        <w:rPr>
          <w:rFonts w:ascii="Times New Roman" w:hAnsi="Times New Roman" w:cs="Times New Roman"/>
        </w:rPr>
        <w:t>794.169,40</w:t>
      </w:r>
      <w:r w:rsidRPr="004632E5">
        <w:rPr>
          <w:rFonts w:ascii="Times New Roman" w:hAnsi="Times New Roman" w:cs="Times New Roman"/>
        </w:rPr>
        <w:t xml:space="preserve"> zł, w tym:</w:t>
      </w:r>
    </w:p>
    <w:p w14:paraId="43D1BA27" w14:textId="302CB2AE" w:rsidR="000A0973" w:rsidRPr="004632E5" w:rsidRDefault="000A0973" w:rsidP="004632E5">
      <w:pPr>
        <w:pStyle w:val="Akapitzlist"/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4632E5">
        <w:rPr>
          <w:rFonts w:ascii="Times New Roman" w:hAnsi="Times New Roman" w:cs="Times New Roman"/>
        </w:rPr>
        <w:t>- dochody bieżące</w:t>
      </w:r>
      <w:r w:rsidRPr="004632E5">
        <w:rPr>
          <w:rFonts w:ascii="Times New Roman" w:hAnsi="Times New Roman" w:cs="Times New Roman"/>
        </w:rPr>
        <w:tab/>
      </w:r>
      <w:r w:rsidRPr="004632E5">
        <w:rPr>
          <w:rFonts w:ascii="Times New Roman" w:hAnsi="Times New Roman" w:cs="Times New Roman"/>
        </w:rPr>
        <w:tab/>
      </w:r>
      <w:r w:rsidR="00F62E95" w:rsidRPr="004632E5">
        <w:rPr>
          <w:rFonts w:ascii="Times New Roman" w:hAnsi="Times New Roman" w:cs="Times New Roman"/>
        </w:rPr>
        <w:t xml:space="preserve">             </w:t>
      </w:r>
      <w:r w:rsidR="00EA1B8D" w:rsidRPr="004632E5">
        <w:rPr>
          <w:rFonts w:ascii="Times New Roman" w:hAnsi="Times New Roman" w:cs="Times New Roman"/>
        </w:rPr>
        <w:t>33.435.147,45</w:t>
      </w:r>
      <w:r w:rsidRPr="004632E5">
        <w:rPr>
          <w:rFonts w:ascii="Times New Roman" w:hAnsi="Times New Roman" w:cs="Times New Roman"/>
        </w:rPr>
        <w:t xml:space="preserve"> zł</w:t>
      </w:r>
    </w:p>
    <w:p w14:paraId="5FDF352B" w14:textId="2715AD7B" w:rsidR="000A0973" w:rsidRPr="004632E5" w:rsidRDefault="007C023C" w:rsidP="004632E5">
      <w:pPr>
        <w:pStyle w:val="Akapitzlist"/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4632E5">
        <w:rPr>
          <w:rFonts w:ascii="Times New Roman" w:hAnsi="Times New Roman" w:cs="Times New Roman"/>
        </w:rPr>
        <w:t>- dochody majątkowe</w:t>
      </w:r>
      <w:r w:rsidRPr="004632E5">
        <w:rPr>
          <w:rFonts w:ascii="Times New Roman" w:hAnsi="Times New Roman" w:cs="Times New Roman"/>
        </w:rPr>
        <w:tab/>
        <w:t xml:space="preserve"> </w:t>
      </w:r>
      <w:r w:rsidRPr="004632E5">
        <w:rPr>
          <w:rFonts w:ascii="Times New Roman" w:hAnsi="Times New Roman" w:cs="Times New Roman"/>
        </w:rPr>
        <w:tab/>
      </w:r>
      <w:r w:rsidR="00BA61A2" w:rsidRPr="004632E5">
        <w:rPr>
          <w:rFonts w:ascii="Times New Roman" w:hAnsi="Times New Roman" w:cs="Times New Roman"/>
        </w:rPr>
        <w:t>14.359.021,95</w:t>
      </w:r>
      <w:r w:rsidR="000A0973" w:rsidRPr="004632E5">
        <w:rPr>
          <w:rFonts w:ascii="Times New Roman" w:hAnsi="Times New Roman" w:cs="Times New Roman"/>
        </w:rPr>
        <w:t xml:space="preserve"> zł</w:t>
      </w:r>
    </w:p>
    <w:p w14:paraId="1107AC02" w14:textId="2DFB0ABD" w:rsidR="000A0973" w:rsidRPr="004632E5" w:rsidRDefault="00680F1C" w:rsidP="004632E5">
      <w:pPr>
        <w:pStyle w:val="Akapitzlist"/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4632E5">
        <w:rPr>
          <w:rFonts w:ascii="Times New Roman" w:hAnsi="Times New Roman" w:cs="Times New Roman"/>
        </w:rPr>
        <w:t>2. Po stronie wydatków:</w:t>
      </w:r>
      <w:r w:rsidRPr="004632E5">
        <w:rPr>
          <w:rFonts w:ascii="Times New Roman" w:hAnsi="Times New Roman" w:cs="Times New Roman"/>
        </w:rPr>
        <w:tab/>
      </w:r>
      <w:r w:rsidRPr="004632E5">
        <w:rPr>
          <w:rFonts w:ascii="Times New Roman" w:hAnsi="Times New Roman" w:cs="Times New Roman"/>
        </w:rPr>
        <w:tab/>
      </w:r>
      <w:r w:rsidR="00EA1B8D" w:rsidRPr="004632E5">
        <w:rPr>
          <w:rFonts w:ascii="Times New Roman" w:hAnsi="Times New Roman" w:cs="Times New Roman"/>
        </w:rPr>
        <w:t>50.976.956,07</w:t>
      </w:r>
      <w:r w:rsidR="000A0973" w:rsidRPr="004632E5">
        <w:rPr>
          <w:rFonts w:ascii="Times New Roman" w:hAnsi="Times New Roman" w:cs="Times New Roman"/>
        </w:rPr>
        <w:t xml:space="preserve"> zł, w tym:</w:t>
      </w:r>
    </w:p>
    <w:p w14:paraId="6E5E8617" w14:textId="15D6B731" w:rsidR="000A0973" w:rsidRPr="004632E5" w:rsidRDefault="000A0973" w:rsidP="004632E5">
      <w:pPr>
        <w:pStyle w:val="Akapitzlist"/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4632E5">
        <w:rPr>
          <w:rFonts w:ascii="Times New Roman" w:hAnsi="Times New Roman" w:cs="Times New Roman"/>
        </w:rPr>
        <w:t>- wydatki bieżące</w:t>
      </w:r>
      <w:r w:rsidRPr="004632E5">
        <w:rPr>
          <w:rFonts w:ascii="Times New Roman" w:hAnsi="Times New Roman" w:cs="Times New Roman"/>
        </w:rPr>
        <w:tab/>
      </w:r>
      <w:r w:rsidRPr="004632E5">
        <w:rPr>
          <w:rFonts w:ascii="Times New Roman" w:hAnsi="Times New Roman" w:cs="Times New Roman"/>
        </w:rPr>
        <w:tab/>
      </w:r>
      <w:r w:rsidRPr="004632E5">
        <w:rPr>
          <w:rFonts w:ascii="Times New Roman" w:hAnsi="Times New Roman" w:cs="Times New Roman"/>
        </w:rPr>
        <w:tab/>
      </w:r>
      <w:r w:rsidR="00EA1B8D" w:rsidRPr="004632E5">
        <w:rPr>
          <w:rFonts w:ascii="Times New Roman" w:hAnsi="Times New Roman" w:cs="Times New Roman"/>
        </w:rPr>
        <w:t>33.212.408,78</w:t>
      </w:r>
      <w:r w:rsidRPr="004632E5">
        <w:rPr>
          <w:rFonts w:ascii="Times New Roman" w:hAnsi="Times New Roman" w:cs="Times New Roman"/>
        </w:rPr>
        <w:t xml:space="preserve"> zł</w:t>
      </w:r>
    </w:p>
    <w:p w14:paraId="3B4B177E" w14:textId="6DD500F4" w:rsidR="000A0973" w:rsidRPr="004632E5" w:rsidRDefault="00680F1C" w:rsidP="004632E5">
      <w:pPr>
        <w:pStyle w:val="Akapitzlist"/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4632E5">
        <w:rPr>
          <w:rFonts w:ascii="Times New Roman" w:hAnsi="Times New Roman" w:cs="Times New Roman"/>
        </w:rPr>
        <w:t>- wydatki majątkowe</w:t>
      </w:r>
      <w:proofErr w:type="gramStart"/>
      <w:r w:rsidRPr="004632E5">
        <w:rPr>
          <w:rFonts w:ascii="Times New Roman" w:hAnsi="Times New Roman" w:cs="Times New Roman"/>
        </w:rPr>
        <w:tab/>
        <w:t xml:space="preserve">  </w:t>
      </w:r>
      <w:r w:rsidRPr="004632E5">
        <w:rPr>
          <w:rFonts w:ascii="Times New Roman" w:hAnsi="Times New Roman" w:cs="Times New Roman"/>
        </w:rPr>
        <w:tab/>
      </w:r>
      <w:proofErr w:type="gramEnd"/>
      <w:r w:rsidR="00EA1B8D" w:rsidRPr="004632E5">
        <w:rPr>
          <w:rFonts w:ascii="Times New Roman" w:hAnsi="Times New Roman" w:cs="Times New Roman"/>
        </w:rPr>
        <w:t>17.764.547,29</w:t>
      </w:r>
      <w:r w:rsidR="000A0973" w:rsidRPr="004632E5">
        <w:rPr>
          <w:rFonts w:ascii="Times New Roman" w:hAnsi="Times New Roman" w:cs="Times New Roman"/>
        </w:rPr>
        <w:t xml:space="preserve"> zł</w:t>
      </w:r>
    </w:p>
    <w:p w14:paraId="076C81A5" w14:textId="387CE5E0" w:rsidR="000A0973" w:rsidRPr="004632E5" w:rsidRDefault="000A0973" w:rsidP="004632E5">
      <w:pPr>
        <w:pStyle w:val="Akapitzlist"/>
        <w:numPr>
          <w:ilvl w:val="0"/>
          <w:numId w:val="9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632E5">
        <w:rPr>
          <w:rFonts w:ascii="Times New Roman" w:hAnsi="Times New Roman" w:cs="Times New Roman"/>
        </w:rPr>
        <w:t>Wykonanie uchwały powierza się Burmistrzowi Miasta i Gminy Międzybórz.</w:t>
      </w:r>
    </w:p>
    <w:p w14:paraId="68B64133" w14:textId="77777777" w:rsidR="000A0973" w:rsidRPr="00F62E95" w:rsidRDefault="000A0973" w:rsidP="004632E5">
      <w:pPr>
        <w:numPr>
          <w:ilvl w:val="0"/>
          <w:numId w:val="9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Uchwała wchodzi w życie z dniem podjęcia.</w:t>
      </w:r>
    </w:p>
    <w:p w14:paraId="32F02C7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2E6195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066BEC1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0B0A2AB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35D489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CB5E9B2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9D337A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70A709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68DF47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EE79DF8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6A403CC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D324E4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DF1B0DD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C1AFB87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23063F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5774F7E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D319C64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3499FD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A85CA27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A92C49" w14:textId="77777777"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A14B87F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7F6C104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057B157" w14:textId="77777777" w:rsidR="00514E7F" w:rsidRDefault="00514E7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A076806" w14:textId="77777777" w:rsidR="00545155" w:rsidRDefault="0054515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44FE5B3" w14:textId="77777777" w:rsidR="00EA1B8D" w:rsidRDefault="00EA1B8D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9695719" w14:textId="77777777" w:rsidR="00EA1B8D" w:rsidRDefault="00EA1B8D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C0D6FFF" w14:textId="77777777" w:rsidR="00EA1B8D" w:rsidRDefault="00EA1B8D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406AB6F" w14:textId="77777777" w:rsidR="00EA1B8D" w:rsidRDefault="00EA1B8D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C0BF5B5" w14:textId="77777777" w:rsidR="00EA1B8D" w:rsidRDefault="00EA1B8D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43FB1DF" w14:textId="77777777" w:rsidR="00545155" w:rsidRDefault="0054515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F3B05E3" w14:textId="77777777" w:rsidR="00514E7F" w:rsidRDefault="00514E7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65DA08B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0E4DCDF" w14:textId="2CF63E4D"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proofErr w:type="gramStart"/>
      <w:r w:rsidRPr="000A0973">
        <w:rPr>
          <w:rFonts w:ascii="Times New Roman" w:hAnsi="Times New Roman" w:cs="Times New Roman"/>
          <w:i/>
          <w:iCs/>
        </w:rPr>
        <w:lastRenderedPageBreak/>
        <w:t>Uzasadnienie  do</w:t>
      </w:r>
      <w:proofErr w:type="gramEnd"/>
      <w:r w:rsidRPr="000A0973">
        <w:rPr>
          <w:rFonts w:ascii="Times New Roman" w:hAnsi="Times New Roman" w:cs="Times New Roman"/>
          <w:i/>
          <w:iCs/>
        </w:rPr>
        <w:t xml:space="preserve"> uchwały Rady Miejs</w:t>
      </w:r>
      <w:r w:rsidR="00F62E95">
        <w:rPr>
          <w:rFonts w:ascii="Times New Roman" w:hAnsi="Times New Roman" w:cs="Times New Roman"/>
          <w:i/>
          <w:iCs/>
        </w:rPr>
        <w:t xml:space="preserve">kiej w Międzyborzu Nr </w:t>
      </w:r>
      <w:r w:rsidR="00EA1B8D">
        <w:rPr>
          <w:rFonts w:ascii="Times New Roman" w:hAnsi="Times New Roman" w:cs="Times New Roman"/>
          <w:i/>
          <w:iCs/>
        </w:rPr>
        <w:t>…………….</w:t>
      </w:r>
      <w:r w:rsidR="00E031EE">
        <w:rPr>
          <w:rFonts w:ascii="Times New Roman" w:hAnsi="Times New Roman" w:cs="Times New Roman"/>
          <w:i/>
          <w:iCs/>
        </w:rPr>
        <w:t xml:space="preserve"> </w:t>
      </w:r>
      <w:r w:rsidRPr="000A0973">
        <w:rPr>
          <w:rFonts w:ascii="Times New Roman" w:hAnsi="Times New Roman" w:cs="Times New Roman"/>
          <w:i/>
          <w:iCs/>
        </w:rPr>
        <w:t xml:space="preserve">z dnia </w:t>
      </w:r>
      <w:r w:rsidR="00EA1B8D">
        <w:rPr>
          <w:rFonts w:ascii="Times New Roman" w:hAnsi="Times New Roman" w:cs="Times New Roman"/>
          <w:i/>
          <w:iCs/>
        </w:rPr>
        <w:t>30</w:t>
      </w:r>
      <w:r w:rsidR="00BA61A2">
        <w:rPr>
          <w:rFonts w:ascii="Times New Roman" w:hAnsi="Times New Roman" w:cs="Times New Roman"/>
          <w:i/>
          <w:iCs/>
        </w:rPr>
        <w:t xml:space="preserve"> grudnia</w:t>
      </w:r>
      <w:r w:rsidRPr="000A0973">
        <w:rPr>
          <w:rFonts w:ascii="Times New Roman" w:hAnsi="Times New Roman" w:cs="Times New Roman"/>
          <w:i/>
          <w:iCs/>
        </w:rPr>
        <w:t xml:space="preserve"> 2024 r. zmieniająca uchwałę w sprawie zmiany budżetu gminy Międzybórz na 2024 rok</w:t>
      </w:r>
    </w:p>
    <w:p w14:paraId="46FA31D3" w14:textId="77777777" w:rsidR="00514E7F" w:rsidRDefault="00514E7F" w:rsidP="00514E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267B39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0973">
        <w:rPr>
          <w:rFonts w:ascii="Times New Roman" w:hAnsi="Times New Roman" w:cs="Times New Roman"/>
          <w:b/>
          <w:bCs/>
          <w:sz w:val="24"/>
          <w:szCs w:val="24"/>
        </w:rPr>
        <w:t>WYDATKI:</w:t>
      </w:r>
    </w:p>
    <w:p w14:paraId="1751FE58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A0973">
        <w:rPr>
          <w:rFonts w:ascii="Times New Roman" w:hAnsi="Times New Roman" w:cs="Times New Roman"/>
          <w:i/>
          <w:iCs/>
          <w:sz w:val="24"/>
          <w:szCs w:val="24"/>
          <w:u w:val="single"/>
        </w:rPr>
        <w:t>W planie finansowym w zakresie wydatków Urzędu Miasta i Gminy dokonuje się następujących zmian:</w:t>
      </w:r>
    </w:p>
    <w:p w14:paraId="3F973821" w14:textId="77777777" w:rsidR="000A0973" w:rsidRPr="000A0973" w:rsidRDefault="000A0973" w:rsidP="000A097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A4BF6B3" w14:textId="013CC492" w:rsidR="00161820" w:rsidRDefault="00161820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</w:t>
      </w:r>
      <w:r w:rsidR="00EA1B8D">
        <w:rPr>
          <w:rFonts w:ascii="Times New Roman" w:hAnsi="Times New Roman" w:cs="Times New Roman"/>
        </w:rPr>
        <w:t>75095</w:t>
      </w:r>
      <w:r>
        <w:rPr>
          <w:rFonts w:ascii="Times New Roman" w:hAnsi="Times New Roman" w:cs="Times New Roman"/>
        </w:rPr>
        <w:t xml:space="preserve"> z</w:t>
      </w:r>
      <w:r w:rsidR="00EA1B8D">
        <w:rPr>
          <w:rFonts w:ascii="Times New Roman" w:hAnsi="Times New Roman" w:cs="Times New Roman"/>
        </w:rPr>
        <w:t xml:space="preserve">mniejsza </w:t>
      </w:r>
      <w:proofErr w:type="gramStart"/>
      <w:r w:rsidR="00EA1B8D"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</w:rPr>
        <w:t xml:space="preserve">  §</w:t>
      </w:r>
      <w:proofErr w:type="gramEnd"/>
      <w:r>
        <w:rPr>
          <w:rFonts w:ascii="Times New Roman" w:hAnsi="Times New Roman" w:cs="Times New Roman"/>
        </w:rPr>
        <w:t xml:space="preserve"> </w:t>
      </w:r>
      <w:r w:rsidR="00EA1B8D">
        <w:rPr>
          <w:rFonts w:ascii="Times New Roman" w:hAnsi="Times New Roman" w:cs="Times New Roman"/>
        </w:rPr>
        <w:t>430</w:t>
      </w:r>
      <w:r>
        <w:rPr>
          <w:rFonts w:ascii="Times New Roman" w:hAnsi="Times New Roman" w:cs="Times New Roman"/>
        </w:rPr>
        <w:t xml:space="preserve">0 o kwotę </w:t>
      </w:r>
      <w:r w:rsidR="00EA1B8D">
        <w:rPr>
          <w:rFonts w:ascii="Times New Roman" w:hAnsi="Times New Roman" w:cs="Times New Roman"/>
        </w:rPr>
        <w:t>53.923,65</w:t>
      </w:r>
      <w:r>
        <w:rPr>
          <w:rFonts w:ascii="Times New Roman" w:hAnsi="Times New Roman" w:cs="Times New Roman"/>
        </w:rPr>
        <w:t xml:space="preserve"> zł;</w:t>
      </w:r>
    </w:p>
    <w:p w14:paraId="275132BD" w14:textId="707BAD27" w:rsidR="00BC642C" w:rsidRDefault="00BC642C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</w:t>
      </w:r>
      <w:r w:rsidR="00EA1B8D">
        <w:rPr>
          <w:rFonts w:ascii="Times New Roman" w:hAnsi="Times New Roman" w:cs="Times New Roman"/>
        </w:rPr>
        <w:t>75702</w:t>
      </w:r>
      <w:r>
        <w:rPr>
          <w:rFonts w:ascii="Times New Roman" w:hAnsi="Times New Roman" w:cs="Times New Roman"/>
        </w:rPr>
        <w:t xml:space="preserve"> z</w:t>
      </w:r>
      <w:r w:rsidR="00EA1B8D">
        <w:rPr>
          <w:rFonts w:ascii="Times New Roman" w:hAnsi="Times New Roman" w:cs="Times New Roman"/>
        </w:rPr>
        <w:t xml:space="preserve">większa </w:t>
      </w:r>
      <w:r>
        <w:rPr>
          <w:rFonts w:ascii="Times New Roman" w:hAnsi="Times New Roman" w:cs="Times New Roman"/>
        </w:rPr>
        <w:t>się</w:t>
      </w:r>
      <w:r w:rsidR="00623CB1">
        <w:rPr>
          <w:rFonts w:ascii="Times New Roman" w:hAnsi="Times New Roman" w:cs="Times New Roman"/>
        </w:rPr>
        <w:t xml:space="preserve"> § </w:t>
      </w:r>
      <w:r w:rsidR="00EA1B8D">
        <w:rPr>
          <w:rFonts w:ascii="Times New Roman" w:hAnsi="Times New Roman" w:cs="Times New Roman"/>
        </w:rPr>
        <w:t>8110</w:t>
      </w:r>
      <w:r w:rsidR="00623CB1">
        <w:rPr>
          <w:rFonts w:ascii="Times New Roman" w:hAnsi="Times New Roman" w:cs="Times New Roman"/>
        </w:rPr>
        <w:t xml:space="preserve"> o kwotę </w:t>
      </w:r>
      <w:r w:rsidR="00EA1B8D">
        <w:rPr>
          <w:rFonts w:ascii="Times New Roman" w:hAnsi="Times New Roman" w:cs="Times New Roman"/>
        </w:rPr>
        <w:t>104</w:t>
      </w:r>
      <w:r w:rsidR="00623CB1">
        <w:rPr>
          <w:rFonts w:ascii="Times New Roman" w:hAnsi="Times New Roman" w:cs="Times New Roman"/>
        </w:rPr>
        <w:t xml:space="preserve">.000,00 zł; </w:t>
      </w:r>
    </w:p>
    <w:p w14:paraId="47848EDB" w14:textId="689B7421" w:rsidR="00623CB1" w:rsidRDefault="00623CB1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</w:t>
      </w:r>
      <w:r w:rsidR="00EA1B8D">
        <w:rPr>
          <w:rFonts w:ascii="Times New Roman" w:hAnsi="Times New Roman" w:cs="Times New Roman"/>
        </w:rPr>
        <w:t>75704</w:t>
      </w:r>
      <w:r>
        <w:rPr>
          <w:rFonts w:ascii="Times New Roman" w:hAnsi="Times New Roman" w:cs="Times New Roman"/>
        </w:rPr>
        <w:t xml:space="preserve"> z</w:t>
      </w:r>
      <w:r w:rsidR="00EA1B8D">
        <w:rPr>
          <w:rFonts w:ascii="Times New Roman" w:hAnsi="Times New Roman" w:cs="Times New Roman"/>
        </w:rPr>
        <w:t xml:space="preserve">mniejsza </w:t>
      </w:r>
      <w:r>
        <w:rPr>
          <w:rFonts w:ascii="Times New Roman" w:hAnsi="Times New Roman" w:cs="Times New Roman"/>
        </w:rPr>
        <w:t xml:space="preserve">się § </w:t>
      </w:r>
      <w:r w:rsidR="00EA1B8D">
        <w:rPr>
          <w:rFonts w:ascii="Times New Roman" w:hAnsi="Times New Roman" w:cs="Times New Roman"/>
        </w:rPr>
        <w:t>8030</w:t>
      </w:r>
      <w:r>
        <w:rPr>
          <w:rFonts w:ascii="Times New Roman" w:hAnsi="Times New Roman" w:cs="Times New Roman"/>
        </w:rPr>
        <w:t xml:space="preserve"> o kwotę </w:t>
      </w:r>
      <w:r w:rsidR="00EA1B8D">
        <w:rPr>
          <w:rFonts w:ascii="Times New Roman" w:hAnsi="Times New Roman" w:cs="Times New Roman"/>
        </w:rPr>
        <w:t>35.076,35</w:t>
      </w:r>
      <w:r>
        <w:rPr>
          <w:rFonts w:ascii="Times New Roman" w:hAnsi="Times New Roman" w:cs="Times New Roman"/>
        </w:rPr>
        <w:t xml:space="preserve"> zł; </w:t>
      </w:r>
    </w:p>
    <w:p w14:paraId="711453F3" w14:textId="5D4C8974" w:rsidR="00117D57" w:rsidRPr="00EA1B8D" w:rsidRDefault="00F414E3" w:rsidP="00C24F82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A1B8D">
        <w:rPr>
          <w:rFonts w:ascii="Times New Roman" w:hAnsi="Times New Roman" w:cs="Times New Roman"/>
        </w:rPr>
        <w:t xml:space="preserve">w rozdziale </w:t>
      </w:r>
      <w:r w:rsidR="00EA1B8D" w:rsidRPr="00EA1B8D">
        <w:rPr>
          <w:rFonts w:ascii="Times New Roman" w:hAnsi="Times New Roman" w:cs="Times New Roman"/>
        </w:rPr>
        <w:t>85195</w:t>
      </w:r>
      <w:r w:rsidRPr="00EA1B8D">
        <w:rPr>
          <w:rFonts w:ascii="Times New Roman" w:hAnsi="Times New Roman" w:cs="Times New Roman"/>
        </w:rPr>
        <w:t xml:space="preserve"> zmniejsza się § 4</w:t>
      </w:r>
      <w:r w:rsidR="00EA1B8D" w:rsidRPr="00EA1B8D">
        <w:rPr>
          <w:rFonts w:ascii="Times New Roman" w:hAnsi="Times New Roman" w:cs="Times New Roman"/>
        </w:rPr>
        <w:t>21</w:t>
      </w:r>
      <w:r w:rsidRPr="00EA1B8D">
        <w:rPr>
          <w:rFonts w:ascii="Times New Roman" w:hAnsi="Times New Roman" w:cs="Times New Roman"/>
        </w:rPr>
        <w:t xml:space="preserve">0 o kwotę </w:t>
      </w:r>
      <w:r w:rsidR="00EA1B8D" w:rsidRPr="00EA1B8D">
        <w:rPr>
          <w:rFonts w:ascii="Times New Roman" w:hAnsi="Times New Roman" w:cs="Times New Roman"/>
        </w:rPr>
        <w:t>10</w:t>
      </w:r>
      <w:r w:rsidRPr="00EA1B8D">
        <w:rPr>
          <w:rFonts w:ascii="Times New Roman" w:hAnsi="Times New Roman" w:cs="Times New Roman"/>
        </w:rPr>
        <w:t>.000,00 zł</w:t>
      </w:r>
      <w:r w:rsidR="00EA1B8D" w:rsidRPr="00EA1B8D">
        <w:rPr>
          <w:rFonts w:ascii="Times New Roman" w:hAnsi="Times New Roman" w:cs="Times New Roman"/>
        </w:rPr>
        <w:t xml:space="preserve"> oraz zmniejsza się </w:t>
      </w:r>
      <w:r w:rsidR="00623CB1" w:rsidRPr="00EA1B8D">
        <w:rPr>
          <w:rFonts w:ascii="Times New Roman" w:hAnsi="Times New Roman" w:cs="Times New Roman"/>
        </w:rPr>
        <w:t>§ 4</w:t>
      </w:r>
      <w:r w:rsidR="00EA1B8D">
        <w:rPr>
          <w:rFonts w:ascii="Times New Roman" w:hAnsi="Times New Roman" w:cs="Times New Roman"/>
        </w:rPr>
        <w:t>30</w:t>
      </w:r>
      <w:r w:rsidR="00623CB1" w:rsidRPr="00EA1B8D">
        <w:rPr>
          <w:rFonts w:ascii="Times New Roman" w:hAnsi="Times New Roman" w:cs="Times New Roman"/>
        </w:rPr>
        <w:t xml:space="preserve">0 o kwotę </w:t>
      </w:r>
      <w:r w:rsidR="00EA1B8D">
        <w:rPr>
          <w:rFonts w:ascii="Times New Roman" w:hAnsi="Times New Roman" w:cs="Times New Roman"/>
        </w:rPr>
        <w:t>5</w:t>
      </w:r>
      <w:r w:rsidR="00623CB1" w:rsidRPr="00EA1B8D">
        <w:rPr>
          <w:rFonts w:ascii="Times New Roman" w:hAnsi="Times New Roman" w:cs="Times New Roman"/>
        </w:rPr>
        <w:t>.000,00 zł</w:t>
      </w:r>
      <w:r w:rsidR="00EA1B8D">
        <w:rPr>
          <w:rFonts w:ascii="Times New Roman" w:hAnsi="Times New Roman" w:cs="Times New Roman"/>
        </w:rPr>
        <w:t>.</w:t>
      </w:r>
    </w:p>
    <w:p w14:paraId="5F639DA1" w14:textId="31BDA45A" w:rsidR="00623CB1" w:rsidRPr="00BC7895" w:rsidRDefault="00623CB1" w:rsidP="00EA1B8D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2D3FC3FB" w14:textId="611CF05E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0A0973" w:rsidRPr="000A0973" w:rsidSect="00671A5D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E288B" w14:textId="77777777" w:rsidR="00887C4F" w:rsidRDefault="00887C4F">
      <w:pPr>
        <w:spacing w:after="0" w:line="240" w:lineRule="auto"/>
      </w:pPr>
      <w:r>
        <w:separator/>
      </w:r>
    </w:p>
  </w:endnote>
  <w:endnote w:type="continuationSeparator" w:id="0">
    <w:p w14:paraId="2F92EF8E" w14:textId="77777777" w:rsidR="00887C4F" w:rsidRDefault="00887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2433B" w14:textId="77777777" w:rsidR="00311328" w:rsidRDefault="00311328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083A2" w14:textId="77777777" w:rsidR="00887C4F" w:rsidRDefault="00887C4F">
      <w:pPr>
        <w:spacing w:after="0" w:line="240" w:lineRule="auto"/>
      </w:pPr>
      <w:r>
        <w:separator/>
      </w:r>
    </w:p>
  </w:footnote>
  <w:footnote w:type="continuationSeparator" w:id="0">
    <w:p w14:paraId="2C9E46F7" w14:textId="77777777" w:rsidR="00887C4F" w:rsidRDefault="00887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§%1."/>
      <w:lvlJc w:val="left"/>
      <w:pPr>
        <w:ind w:left="4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§%2."/>
      <w:lvlJc w:val="left"/>
      <w:pPr>
        <w:ind w:left="7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§%3."/>
      <w:lvlJc w:val="left"/>
      <w:pPr>
        <w:ind w:left="11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§%4."/>
      <w:lvlJc w:val="left"/>
      <w:pPr>
        <w:ind w:left="15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§%5."/>
      <w:lvlJc w:val="left"/>
      <w:pPr>
        <w:ind w:left="186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§%6."/>
      <w:lvlJc w:val="left"/>
      <w:pPr>
        <w:ind w:left="22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§%7."/>
      <w:lvlJc w:val="left"/>
      <w:pPr>
        <w:ind w:left="25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§%8."/>
      <w:lvlJc w:val="left"/>
      <w:pPr>
        <w:ind w:left="29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§%9."/>
      <w:lvlJc w:val="left"/>
      <w:pPr>
        <w:ind w:left="33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4"/>
      <w:numFmt w:val="decimal"/>
      <w:lvlText w:val="§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4"/>
      <w:numFmt w:val="decimal"/>
      <w:lvlText w:val="§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4"/>
      <w:numFmt w:val="decimal"/>
      <w:lvlText w:val="§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4"/>
      <w:numFmt w:val="decimal"/>
      <w:lvlText w:val="§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4"/>
      <w:numFmt w:val="decimal"/>
      <w:lvlText w:val="§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4"/>
      <w:numFmt w:val="decimal"/>
      <w:lvlText w:val="§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4"/>
      <w:numFmt w:val="decimal"/>
      <w:lvlText w:val="§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4"/>
      <w:numFmt w:val="decimal"/>
      <w:lvlText w:val="§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4"/>
      <w:numFmt w:val="decimal"/>
      <w:lvlText w:val="§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7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0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4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1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5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 w15:restartNumberingAfterBreak="0">
    <w:nsid w:val="095F2049"/>
    <w:multiLevelType w:val="hybridMultilevel"/>
    <w:tmpl w:val="EBD28CE6"/>
    <w:lvl w:ilvl="0" w:tplc="D898C174">
      <w:start w:val="1"/>
      <w:numFmt w:val="decimal"/>
      <w:lvlText w:val="§ 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7126A9"/>
    <w:multiLevelType w:val="hybridMultilevel"/>
    <w:tmpl w:val="BBC86AE0"/>
    <w:lvl w:ilvl="0" w:tplc="25187540">
      <w:start w:val="4"/>
      <w:numFmt w:val="decimal"/>
      <w:lvlText w:val="§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5F6C6A"/>
    <w:multiLevelType w:val="multilevel"/>
    <w:tmpl w:val="00000003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7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0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4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1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5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6" w15:restartNumberingAfterBreak="0">
    <w:nsid w:val="79B85C01"/>
    <w:multiLevelType w:val="hybridMultilevel"/>
    <w:tmpl w:val="1EB0AFCC"/>
    <w:lvl w:ilvl="0" w:tplc="6C80E90C">
      <w:start w:val="1"/>
      <w:numFmt w:val="decimal"/>
      <w:lvlText w:val="§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29701636">
    <w:abstractNumId w:val="0"/>
  </w:num>
  <w:num w:numId="2" w16cid:durableId="1648975673">
    <w:abstractNumId w:val="1"/>
  </w:num>
  <w:num w:numId="3" w16cid:durableId="1463964763">
    <w:abstractNumId w:val="2"/>
  </w:num>
  <w:num w:numId="4" w16cid:durableId="1767262099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0544104">
    <w:abstractNumId w:val="5"/>
  </w:num>
  <w:num w:numId="6" w16cid:durableId="2005814823">
    <w:abstractNumId w:val="4"/>
  </w:num>
  <w:num w:numId="7" w16cid:durableId="1740245203">
    <w:abstractNumId w:val="1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8" w16cid:durableId="1728332025">
    <w:abstractNumId w:val="6"/>
  </w:num>
  <w:num w:numId="9" w16cid:durableId="899557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973"/>
    <w:rsid w:val="00012A0A"/>
    <w:rsid w:val="00015554"/>
    <w:rsid w:val="000308EA"/>
    <w:rsid w:val="0003383A"/>
    <w:rsid w:val="0003471F"/>
    <w:rsid w:val="000A0973"/>
    <w:rsid w:val="000B6857"/>
    <w:rsid w:val="000C520D"/>
    <w:rsid w:val="000D6063"/>
    <w:rsid w:val="00117D57"/>
    <w:rsid w:val="00122CF6"/>
    <w:rsid w:val="00134085"/>
    <w:rsid w:val="0013501A"/>
    <w:rsid w:val="00161820"/>
    <w:rsid w:val="00185057"/>
    <w:rsid w:val="001E6373"/>
    <w:rsid w:val="001F6AD3"/>
    <w:rsid w:val="002008DB"/>
    <w:rsid w:val="00290184"/>
    <w:rsid w:val="002D045B"/>
    <w:rsid w:val="00311328"/>
    <w:rsid w:val="00324AEC"/>
    <w:rsid w:val="003553FF"/>
    <w:rsid w:val="00390FE8"/>
    <w:rsid w:val="003A119E"/>
    <w:rsid w:val="003A2E38"/>
    <w:rsid w:val="003C0212"/>
    <w:rsid w:val="00400146"/>
    <w:rsid w:val="00425C9F"/>
    <w:rsid w:val="00445642"/>
    <w:rsid w:val="00455184"/>
    <w:rsid w:val="004632E5"/>
    <w:rsid w:val="00470ECE"/>
    <w:rsid w:val="004D58BC"/>
    <w:rsid w:val="004D624C"/>
    <w:rsid w:val="00514E7F"/>
    <w:rsid w:val="00545155"/>
    <w:rsid w:val="00564688"/>
    <w:rsid w:val="00593F49"/>
    <w:rsid w:val="005A6BCF"/>
    <w:rsid w:val="005D3096"/>
    <w:rsid w:val="005F3D92"/>
    <w:rsid w:val="0060305B"/>
    <w:rsid w:val="00623CB1"/>
    <w:rsid w:val="006358FA"/>
    <w:rsid w:val="0067232D"/>
    <w:rsid w:val="00680F1C"/>
    <w:rsid w:val="006B1249"/>
    <w:rsid w:val="006C0FE3"/>
    <w:rsid w:val="006C3898"/>
    <w:rsid w:val="006C6DC6"/>
    <w:rsid w:val="006F06C7"/>
    <w:rsid w:val="006F1004"/>
    <w:rsid w:val="007A0A91"/>
    <w:rsid w:val="007C023C"/>
    <w:rsid w:val="007C6F72"/>
    <w:rsid w:val="007F1BC3"/>
    <w:rsid w:val="007F1DA6"/>
    <w:rsid w:val="00803F8B"/>
    <w:rsid w:val="00806896"/>
    <w:rsid w:val="0082670C"/>
    <w:rsid w:val="00841A0E"/>
    <w:rsid w:val="00843154"/>
    <w:rsid w:val="00881279"/>
    <w:rsid w:val="00887C4F"/>
    <w:rsid w:val="009718BC"/>
    <w:rsid w:val="009B4EB5"/>
    <w:rsid w:val="009E3501"/>
    <w:rsid w:val="009F6D13"/>
    <w:rsid w:val="00A2429C"/>
    <w:rsid w:val="00A26577"/>
    <w:rsid w:val="00A40191"/>
    <w:rsid w:val="00A717D0"/>
    <w:rsid w:val="00A85811"/>
    <w:rsid w:val="00A97EC7"/>
    <w:rsid w:val="00AD23CB"/>
    <w:rsid w:val="00B114F4"/>
    <w:rsid w:val="00B11F1A"/>
    <w:rsid w:val="00B21A0F"/>
    <w:rsid w:val="00B348D8"/>
    <w:rsid w:val="00B40FB1"/>
    <w:rsid w:val="00B56784"/>
    <w:rsid w:val="00B97389"/>
    <w:rsid w:val="00BA61A2"/>
    <w:rsid w:val="00BB22F2"/>
    <w:rsid w:val="00BC388A"/>
    <w:rsid w:val="00BC642C"/>
    <w:rsid w:val="00BC7895"/>
    <w:rsid w:val="00BF17DA"/>
    <w:rsid w:val="00C11E57"/>
    <w:rsid w:val="00C16D5E"/>
    <w:rsid w:val="00C50277"/>
    <w:rsid w:val="00CE21F8"/>
    <w:rsid w:val="00CE3FCE"/>
    <w:rsid w:val="00D03B1D"/>
    <w:rsid w:val="00D03E59"/>
    <w:rsid w:val="00D247AD"/>
    <w:rsid w:val="00D33A7D"/>
    <w:rsid w:val="00D410DD"/>
    <w:rsid w:val="00D45DC1"/>
    <w:rsid w:val="00D77574"/>
    <w:rsid w:val="00D91EBA"/>
    <w:rsid w:val="00DA3624"/>
    <w:rsid w:val="00DB10B4"/>
    <w:rsid w:val="00DD21B1"/>
    <w:rsid w:val="00E0211F"/>
    <w:rsid w:val="00E031EE"/>
    <w:rsid w:val="00E045F2"/>
    <w:rsid w:val="00E80A8F"/>
    <w:rsid w:val="00EA1B8D"/>
    <w:rsid w:val="00EC0903"/>
    <w:rsid w:val="00EE4C22"/>
    <w:rsid w:val="00EF6942"/>
    <w:rsid w:val="00F00F3A"/>
    <w:rsid w:val="00F1085B"/>
    <w:rsid w:val="00F414E3"/>
    <w:rsid w:val="00F567AF"/>
    <w:rsid w:val="00F62DB1"/>
    <w:rsid w:val="00F62E95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859D"/>
  <w15:chartTrackingRefBased/>
  <w15:docId w15:val="{1E679295-4F1E-4930-AD08-C2A3E043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0A097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A0973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A0973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F1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2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0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Grabowska</dc:creator>
  <cp:keywords/>
  <dc:description/>
  <cp:lastModifiedBy>Mateusz Nogala</cp:lastModifiedBy>
  <cp:revision>3</cp:revision>
  <cp:lastPrinted>2024-11-22T10:30:00Z</cp:lastPrinted>
  <dcterms:created xsi:type="dcterms:W3CDTF">2024-12-27T11:34:00Z</dcterms:created>
  <dcterms:modified xsi:type="dcterms:W3CDTF">2024-12-27T11:35:00Z</dcterms:modified>
</cp:coreProperties>
</file>